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EF" w:rsidRDefault="00A866EF" w:rsidP="00A866EF">
      <w:pPr>
        <w:spacing w:line="360" w:lineRule="auto"/>
        <w:ind w:left="12"/>
        <w:jc w:val="right"/>
        <w:rPr>
          <w:b/>
        </w:rPr>
      </w:pPr>
      <w:r w:rsidRPr="00212090">
        <w:rPr>
          <w:b/>
        </w:rPr>
        <w:t>Załącznik nr 1</w:t>
      </w:r>
    </w:p>
    <w:p w:rsidR="00A866EF" w:rsidRDefault="00A866EF" w:rsidP="00A866EF">
      <w:pPr>
        <w:spacing w:line="360" w:lineRule="auto"/>
        <w:ind w:left="12"/>
        <w:jc w:val="right"/>
        <w:rPr>
          <w:b/>
        </w:rPr>
      </w:pPr>
    </w:p>
    <w:p w:rsidR="00A866EF" w:rsidRDefault="00A866EF" w:rsidP="00A866EF">
      <w:pPr>
        <w:spacing w:line="360" w:lineRule="auto"/>
        <w:ind w:left="12"/>
        <w:jc w:val="right"/>
        <w:rPr>
          <w:b/>
        </w:rPr>
      </w:pPr>
    </w:p>
    <w:p w:rsidR="00185F34" w:rsidRPr="00212090" w:rsidRDefault="00185F34" w:rsidP="00185F34">
      <w:pPr>
        <w:spacing w:line="360" w:lineRule="auto"/>
        <w:ind w:left="12"/>
        <w:jc w:val="center"/>
        <w:rPr>
          <w:b/>
        </w:rPr>
      </w:pPr>
      <w:r w:rsidRPr="00212090">
        <w:rPr>
          <w:b/>
        </w:rPr>
        <w:t xml:space="preserve">FORMULARZ OFERTOWY </w:t>
      </w:r>
    </w:p>
    <w:p w:rsidR="00185F34" w:rsidRPr="00212090" w:rsidRDefault="00185F34" w:rsidP="00185F34">
      <w:r w:rsidRPr="00212090">
        <w:t xml:space="preserve"> </w:t>
      </w:r>
    </w:p>
    <w:p w:rsidR="00185F34" w:rsidRPr="001272D0" w:rsidRDefault="00185F34" w:rsidP="00185F34">
      <w:pPr>
        <w:spacing w:after="240"/>
        <w:jc w:val="both"/>
        <w:rPr>
          <w:bCs/>
        </w:rPr>
      </w:pPr>
      <w:r w:rsidRPr="00212090">
        <w:t xml:space="preserve">Oferta </w:t>
      </w:r>
      <w:r>
        <w:t xml:space="preserve">na </w:t>
      </w:r>
      <w:r w:rsidRPr="00C3459E">
        <w:t xml:space="preserve">przeprowadzenie </w:t>
      </w:r>
      <w:r w:rsidRPr="005F0248">
        <w:t>zajęć indywidualnego wsparcia psychologicznego dla</w:t>
      </w:r>
      <w:r w:rsidRPr="00C3459E">
        <w:t xml:space="preserve"> 140 uczestników projektu</w:t>
      </w:r>
      <w:r w:rsidRPr="00212090">
        <w:t xml:space="preserve"> </w:t>
      </w:r>
      <w:r w:rsidRPr="001272D0">
        <w:rPr>
          <w:b/>
          <w:bCs/>
        </w:rPr>
        <w:t>„Pomorski Innowacyjny Model Wsparcia Społeczno – Zawodowego”</w:t>
      </w:r>
      <w:r w:rsidRPr="00212090">
        <w:rPr>
          <w:bCs/>
        </w:rPr>
        <w:t xml:space="preserve"> </w:t>
      </w:r>
      <w:r w:rsidRPr="001272D0">
        <w:t xml:space="preserve">nr </w:t>
      </w:r>
      <w:r w:rsidRPr="001272D0">
        <w:rPr>
          <w:bCs/>
          <w:iCs/>
        </w:rPr>
        <w:t>RPPM.05.02.02-22-0133/15</w:t>
      </w:r>
      <w:r>
        <w:rPr>
          <w:bCs/>
          <w:iCs/>
        </w:rPr>
        <w:t xml:space="preserve"> </w:t>
      </w:r>
      <w:r w:rsidRPr="00982769">
        <w:rPr>
          <w:bCs/>
          <w:iCs/>
        </w:rPr>
        <w:t>współfinansowanego z Europejskiego Funduszu Społecznego w ramach Regionalnego Programu Operacyjnego Województwa Pomorskiego na lata 2014-2020, Oś Priorytetowa 5. Zatrudnienie,  Działanie 5.2. Aktywizacja zawodowa osób pozostających bez pracy, Poddziałanie 5.2.2. Aktywizacja zawodowa osób pozostających bez pracy</w:t>
      </w:r>
      <w:r w:rsidRPr="001272D0">
        <w:t>.</w:t>
      </w:r>
      <w:r w:rsidRPr="001272D0">
        <w:rPr>
          <w:sz w:val="20"/>
          <w:szCs w:val="20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712"/>
      </w:tblGrid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lang w:eastAsia="hi-IN" w:bidi="hi-IN"/>
              </w:rPr>
            </w:pPr>
            <w:r>
              <w:t xml:space="preserve">Imię i Nazwisko/Nazwa </w:t>
            </w:r>
            <w:r w:rsidRPr="005B3B03">
              <w:t>Wykonawcy: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lang w:eastAsia="hi-IN" w:bidi="hi-IN"/>
              </w:rPr>
            </w:pPr>
            <w:r w:rsidRPr="005B3B03">
              <w:t>Adres: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lang w:eastAsia="hi-IN" w:bidi="hi-IN"/>
              </w:rPr>
            </w:pPr>
            <w:r w:rsidRPr="005B3B03">
              <w:t>NIP: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lang w:eastAsia="hi-IN" w:bidi="hi-IN"/>
              </w:rPr>
            </w:pPr>
            <w:r w:rsidRPr="005B3B03">
              <w:t>REGON: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lang w:eastAsia="hi-IN" w:bidi="hi-IN"/>
              </w:rPr>
            </w:pPr>
            <w:r w:rsidRPr="005B3B03">
              <w:t>Telefon: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lang w:eastAsia="hi-IN" w:bidi="hi-IN"/>
              </w:rPr>
            </w:pPr>
            <w:r w:rsidRPr="005B3B03">
              <w:t>E-mail: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F34" w:rsidRPr="005B3B03" w:rsidRDefault="00185F34" w:rsidP="008740E2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</w:rPr>
              <w:t>O</w:t>
            </w:r>
            <w:r w:rsidRPr="005B3B03">
              <w:rPr>
                <w:sz w:val="20"/>
                <w:szCs w:val="20"/>
              </w:rPr>
              <w:t>soba</w:t>
            </w:r>
            <w:r>
              <w:rPr>
                <w:sz w:val="20"/>
                <w:szCs w:val="20"/>
              </w:rPr>
              <w:t xml:space="preserve"> uprawniona do podpisania umowy (imię i nazwisko)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85F34" w:rsidRPr="00212090" w:rsidTr="008740E2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F34" w:rsidRPr="005B3B03" w:rsidRDefault="00185F34" w:rsidP="008740E2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5B3B03">
              <w:rPr>
                <w:sz w:val="20"/>
                <w:szCs w:val="20"/>
              </w:rPr>
              <w:t xml:space="preserve">Osoba do kontaktu w imieniu Wykonawcy </w:t>
            </w:r>
          </w:p>
          <w:p w:rsidR="00185F34" w:rsidRPr="005B3B03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5B3B03">
              <w:rPr>
                <w:sz w:val="20"/>
                <w:szCs w:val="20"/>
              </w:rPr>
              <w:t>(imię i nazwisko, adres e-mail, telefon)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F34" w:rsidRPr="00212090" w:rsidRDefault="00185F34" w:rsidP="008740E2">
            <w:pPr>
              <w:widowControl w:val="0"/>
              <w:suppressAutoHyphens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:rsidR="00185F34" w:rsidRPr="00337CF5" w:rsidRDefault="00185F34" w:rsidP="00185F34">
      <w:pPr>
        <w:spacing w:before="240" w:after="240"/>
        <w:jc w:val="both"/>
      </w:pPr>
      <w:r w:rsidRPr="001272D0">
        <w:t>Ja, niżej podpisany w odpow</w:t>
      </w:r>
      <w:r>
        <w:t>iedzi na zapytanie ofertowe nr</w:t>
      </w:r>
      <w:r w:rsidRPr="002B5432">
        <w:t xml:space="preserve"> 1/CHSD/2016</w:t>
      </w:r>
      <w:r>
        <w:t xml:space="preserve"> </w:t>
      </w:r>
      <w:r w:rsidRPr="001272D0">
        <w:t>oferuję wykonanie zamówienia zgodnie z opisem przedmiotu zamówienia i na warunkach określonych w zapytaniu ofertowym za cenę: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188"/>
        <w:gridCol w:w="993"/>
        <w:gridCol w:w="3487"/>
      </w:tblGrid>
      <w:tr w:rsidR="001A66DE" w:rsidRPr="00337CF5" w:rsidTr="001A66DE">
        <w:trPr>
          <w:trHeight w:val="910"/>
        </w:trPr>
        <w:tc>
          <w:tcPr>
            <w:tcW w:w="1985" w:type="dxa"/>
            <w:vAlign w:val="center"/>
          </w:tcPr>
          <w:p w:rsidR="001A66DE" w:rsidRPr="001A66DE" w:rsidRDefault="001A66DE" w:rsidP="008740E2">
            <w:pPr>
              <w:jc w:val="center"/>
              <w:rPr>
                <w:b/>
                <w:sz w:val="22"/>
                <w:szCs w:val="22"/>
              </w:rPr>
            </w:pPr>
            <w:r w:rsidRPr="001A66DE">
              <w:rPr>
                <w:b/>
                <w:sz w:val="22"/>
                <w:szCs w:val="22"/>
              </w:rPr>
              <w:t>Nazwa usługi</w:t>
            </w:r>
          </w:p>
        </w:tc>
        <w:tc>
          <w:tcPr>
            <w:tcW w:w="3188" w:type="dxa"/>
            <w:vAlign w:val="center"/>
          </w:tcPr>
          <w:p w:rsidR="001A66DE" w:rsidRPr="001A66DE" w:rsidRDefault="001A66DE" w:rsidP="008740E2">
            <w:pPr>
              <w:jc w:val="center"/>
              <w:rPr>
                <w:b/>
                <w:sz w:val="22"/>
                <w:szCs w:val="22"/>
              </w:rPr>
            </w:pPr>
            <w:r w:rsidRPr="001A66DE">
              <w:rPr>
                <w:b/>
                <w:sz w:val="22"/>
                <w:szCs w:val="22"/>
              </w:rPr>
              <w:t>Cena brutto* za przeprowadzenie jednej godziny zajęć</w:t>
            </w:r>
          </w:p>
        </w:tc>
        <w:tc>
          <w:tcPr>
            <w:tcW w:w="993" w:type="dxa"/>
            <w:vAlign w:val="center"/>
          </w:tcPr>
          <w:p w:rsidR="001A66DE" w:rsidRPr="001A66DE" w:rsidRDefault="001A66DE" w:rsidP="008740E2">
            <w:pPr>
              <w:jc w:val="center"/>
              <w:rPr>
                <w:b/>
                <w:sz w:val="22"/>
                <w:szCs w:val="22"/>
              </w:rPr>
            </w:pPr>
            <w:r w:rsidRPr="001A66DE">
              <w:rPr>
                <w:b/>
                <w:sz w:val="22"/>
                <w:szCs w:val="22"/>
              </w:rPr>
              <w:t>Liczba godzin</w:t>
            </w:r>
          </w:p>
        </w:tc>
        <w:tc>
          <w:tcPr>
            <w:tcW w:w="3487" w:type="dxa"/>
            <w:vAlign w:val="center"/>
          </w:tcPr>
          <w:p w:rsidR="001A66DE" w:rsidRPr="001A66DE" w:rsidRDefault="001A66DE" w:rsidP="008740E2">
            <w:pPr>
              <w:jc w:val="center"/>
              <w:rPr>
                <w:b/>
                <w:sz w:val="22"/>
                <w:szCs w:val="22"/>
              </w:rPr>
            </w:pPr>
            <w:r w:rsidRPr="001A66DE">
              <w:rPr>
                <w:b/>
                <w:sz w:val="22"/>
                <w:szCs w:val="22"/>
              </w:rPr>
              <w:t>Cena brutto* za całość realizacji zamówienia</w:t>
            </w:r>
          </w:p>
          <w:p w:rsidR="001A66DE" w:rsidRPr="001A66DE" w:rsidRDefault="001A66DE" w:rsidP="008740E2">
            <w:pPr>
              <w:jc w:val="center"/>
              <w:rPr>
                <w:sz w:val="22"/>
                <w:szCs w:val="22"/>
              </w:rPr>
            </w:pPr>
            <w:r w:rsidRPr="001A66DE">
              <w:rPr>
                <w:sz w:val="22"/>
                <w:szCs w:val="22"/>
              </w:rPr>
              <w:t>(280 godz x cena za 1 godz.)</w:t>
            </w:r>
          </w:p>
        </w:tc>
      </w:tr>
      <w:tr w:rsidR="001A66DE" w:rsidRPr="00337CF5" w:rsidTr="001A66DE">
        <w:trPr>
          <w:trHeight w:val="1415"/>
        </w:trPr>
        <w:tc>
          <w:tcPr>
            <w:tcW w:w="1985" w:type="dxa"/>
            <w:vAlign w:val="center"/>
          </w:tcPr>
          <w:p w:rsidR="001A66DE" w:rsidRPr="001A66DE" w:rsidRDefault="001A66DE" w:rsidP="008740E2">
            <w:pPr>
              <w:rPr>
                <w:sz w:val="22"/>
                <w:szCs w:val="22"/>
              </w:rPr>
            </w:pPr>
            <w:r w:rsidRPr="001A66DE">
              <w:rPr>
                <w:sz w:val="22"/>
                <w:szCs w:val="22"/>
              </w:rPr>
              <w:t>Przeprowadzenie zajęć indywidualnego wsparcia psychologicznego</w:t>
            </w:r>
          </w:p>
        </w:tc>
        <w:tc>
          <w:tcPr>
            <w:tcW w:w="3188" w:type="dxa"/>
          </w:tcPr>
          <w:p w:rsidR="001A66DE" w:rsidRP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A66DE" w:rsidRP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A66DE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...</w:t>
            </w:r>
            <w:r w:rsidRPr="001A66DE">
              <w:rPr>
                <w:sz w:val="22"/>
                <w:szCs w:val="22"/>
              </w:rPr>
              <w:t>.zł</w:t>
            </w:r>
          </w:p>
          <w:p w:rsid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A66DE">
              <w:rPr>
                <w:i/>
                <w:sz w:val="22"/>
                <w:szCs w:val="22"/>
              </w:rPr>
              <w:t>słownie:</w:t>
            </w:r>
            <w:r w:rsidRPr="001A66DE">
              <w:rPr>
                <w:sz w:val="22"/>
                <w:szCs w:val="22"/>
              </w:rPr>
              <w:t xml:space="preserve"> ……………………</w:t>
            </w:r>
            <w:r>
              <w:rPr>
                <w:sz w:val="22"/>
                <w:szCs w:val="22"/>
              </w:rPr>
              <w:t>....</w:t>
            </w:r>
          </w:p>
          <w:p w:rsid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:rsidR="001A66DE" w:rsidRPr="001A66DE" w:rsidRDefault="001A66DE" w:rsidP="001A66D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</w:t>
            </w:r>
          </w:p>
        </w:tc>
        <w:tc>
          <w:tcPr>
            <w:tcW w:w="993" w:type="dxa"/>
            <w:vAlign w:val="center"/>
          </w:tcPr>
          <w:p w:rsidR="001A66DE" w:rsidRPr="001A66DE" w:rsidRDefault="001A66DE" w:rsidP="001A66D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A66DE">
              <w:rPr>
                <w:sz w:val="22"/>
                <w:szCs w:val="22"/>
              </w:rPr>
              <w:t>280</w:t>
            </w:r>
          </w:p>
        </w:tc>
        <w:tc>
          <w:tcPr>
            <w:tcW w:w="3487" w:type="dxa"/>
          </w:tcPr>
          <w:p w:rsidR="001A66DE" w:rsidRP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A66DE" w:rsidRP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A66DE">
              <w:rPr>
                <w:sz w:val="22"/>
                <w:szCs w:val="22"/>
              </w:rPr>
              <w:t>……………………………….</w:t>
            </w:r>
            <w:r>
              <w:rPr>
                <w:sz w:val="22"/>
                <w:szCs w:val="22"/>
              </w:rPr>
              <w:t>...</w:t>
            </w:r>
            <w:r w:rsidRPr="001A66DE">
              <w:rPr>
                <w:sz w:val="22"/>
                <w:szCs w:val="22"/>
              </w:rPr>
              <w:t xml:space="preserve"> zł</w:t>
            </w:r>
          </w:p>
          <w:p w:rsidR="001A66DE" w:rsidRPr="001A66DE" w:rsidRDefault="001A66DE" w:rsidP="008740E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A66DE">
              <w:rPr>
                <w:i/>
                <w:sz w:val="22"/>
                <w:szCs w:val="22"/>
              </w:rPr>
              <w:t>słownie:</w:t>
            </w:r>
            <w:r w:rsidRPr="001A66DE">
              <w:rPr>
                <w:sz w:val="22"/>
                <w:szCs w:val="22"/>
              </w:rPr>
              <w:t xml:space="preserve"> ………………………</w:t>
            </w:r>
            <w:r>
              <w:rPr>
                <w:sz w:val="22"/>
                <w:szCs w:val="22"/>
              </w:rPr>
              <w:t>.....</w:t>
            </w:r>
          </w:p>
          <w:p w:rsidR="001A66DE" w:rsidRDefault="001A66DE" w:rsidP="001A66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A66DE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.................</w:t>
            </w:r>
          </w:p>
          <w:p w:rsidR="001A66DE" w:rsidRPr="001A66DE" w:rsidRDefault="001A66DE" w:rsidP="001A66D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</w:t>
            </w:r>
          </w:p>
        </w:tc>
      </w:tr>
    </w:tbl>
    <w:p w:rsidR="00185F34" w:rsidRPr="00DD6A6B" w:rsidRDefault="00185F34" w:rsidP="00185F34">
      <w:pPr>
        <w:spacing w:before="120" w:after="360"/>
        <w:jc w:val="both"/>
        <w:rPr>
          <w:bCs/>
          <w:i/>
          <w:sz w:val="20"/>
          <w:szCs w:val="20"/>
        </w:rPr>
      </w:pPr>
      <w:r w:rsidRPr="0040202A">
        <w:rPr>
          <w:i/>
          <w:sz w:val="20"/>
          <w:szCs w:val="20"/>
        </w:rPr>
        <w:t xml:space="preserve">* </w:t>
      </w:r>
      <w:r w:rsidRPr="0040202A">
        <w:rPr>
          <w:bCs/>
          <w:i/>
          <w:sz w:val="20"/>
          <w:szCs w:val="20"/>
        </w:rPr>
        <w:t>cena brutto tzn. musi uwzględniać wszystkie koszty i składniki niezbędne do wykonania zamówienia, a w szczególności podatek dochodowy od osób fizycznych oraz składki na ubezpieczenie społecznie i zdrowotne, których obowiązek regulowania wynika z aktualnie obowiązujących przepisów zarówno przez Wykonawcę oraz Zamawiającego (tj. płaca Wykonawcy brutto oraz narzuty na wynagrodzenie ze strony Zamawiającego)</w:t>
      </w:r>
    </w:p>
    <w:p w:rsidR="00185F34" w:rsidRDefault="00185F34" w:rsidP="00185F34">
      <w:pPr>
        <w:spacing w:before="120" w:after="120" w:line="360" w:lineRule="auto"/>
        <w:jc w:val="both"/>
      </w:pPr>
    </w:p>
    <w:p w:rsidR="00185F34" w:rsidRPr="00DD6A6B" w:rsidRDefault="00185F34" w:rsidP="00185F34">
      <w:pPr>
        <w:spacing w:before="120" w:after="120" w:line="360" w:lineRule="auto"/>
        <w:jc w:val="both"/>
      </w:pPr>
      <w:r>
        <w:lastRenderedPageBreak/>
        <w:t>Deklarowana g</w:t>
      </w:r>
      <w:r w:rsidRPr="00DD6A6B">
        <w:t>otowość do realizacji doradztwa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5"/>
        <w:gridCol w:w="1861"/>
      </w:tblGrid>
      <w:tr w:rsidR="00185F34" w:rsidRPr="00DD6A6B" w:rsidTr="008740E2">
        <w:trPr>
          <w:trHeight w:val="721"/>
        </w:trPr>
        <w:tc>
          <w:tcPr>
            <w:tcW w:w="7431" w:type="dxa"/>
          </w:tcPr>
          <w:p w:rsidR="00185F34" w:rsidRPr="00DD6A6B" w:rsidRDefault="00185F34" w:rsidP="008740E2">
            <w:pPr>
              <w:spacing w:before="120" w:after="120"/>
              <w:jc w:val="both"/>
              <w:rPr>
                <w:bCs/>
                <w:u w:val="single"/>
              </w:rPr>
            </w:pPr>
            <w:r w:rsidRPr="00DD6A6B">
              <w:t>Oferowany przez Wykonawcę okres (liczony w dniach) pomiędzy dniem przekazania Wykonawcy wezwania do zrealizowania przedmiotu zamówienia, a dniem jego rozpoczęcia.</w:t>
            </w:r>
          </w:p>
        </w:tc>
        <w:tc>
          <w:tcPr>
            <w:tcW w:w="1863" w:type="dxa"/>
          </w:tcPr>
          <w:p w:rsidR="00185F34" w:rsidRPr="00DD6A6B" w:rsidRDefault="00185F34" w:rsidP="008740E2">
            <w:pPr>
              <w:spacing w:before="120" w:after="120" w:line="360" w:lineRule="auto"/>
              <w:jc w:val="both"/>
              <w:rPr>
                <w:bCs/>
                <w:u w:val="single"/>
              </w:rPr>
            </w:pPr>
          </w:p>
        </w:tc>
      </w:tr>
    </w:tbl>
    <w:p w:rsidR="001A66DE" w:rsidRDefault="001A66DE" w:rsidP="00A866EF">
      <w:pPr>
        <w:jc w:val="both"/>
        <w:rPr>
          <w:bCs/>
          <w:u w:val="single"/>
        </w:rPr>
      </w:pPr>
    </w:p>
    <w:p w:rsidR="00A866EF" w:rsidRPr="001272D0" w:rsidRDefault="00A866EF" w:rsidP="00A866EF">
      <w:pPr>
        <w:jc w:val="both"/>
      </w:pPr>
      <w:r w:rsidRPr="001272D0">
        <w:t>Oświadczam, że:</w:t>
      </w:r>
    </w:p>
    <w:p w:rsidR="00A866EF" w:rsidRPr="003C4981" w:rsidRDefault="00A866EF" w:rsidP="00A866EF">
      <w:pPr>
        <w:pStyle w:val="ListParagraph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C4981">
        <w:rPr>
          <w:rFonts w:ascii="Times New Roman" w:hAnsi="Times New Roman"/>
          <w:sz w:val="24"/>
          <w:szCs w:val="24"/>
        </w:rPr>
        <w:t>Jestem uprawniony/a do wykonywania wymaganej przedmiotem zamówienia działalności</w:t>
      </w:r>
      <w:r w:rsidR="00D80818">
        <w:rPr>
          <w:rFonts w:ascii="Times New Roman" w:hAnsi="Times New Roman"/>
          <w:sz w:val="24"/>
          <w:szCs w:val="24"/>
        </w:rPr>
        <w:t>/</w:t>
      </w:r>
      <w:bookmarkStart w:id="0" w:name="_GoBack"/>
      <w:bookmarkEnd w:id="0"/>
      <w:r w:rsidR="00D80818">
        <w:rPr>
          <w:rFonts w:ascii="Times New Roman" w:hAnsi="Times New Roman"/>
          <w:sz w:val="24"/>
          <w:szCs w:val="24"/>
        </w:rPr>
        <w:t>usługi</w:t>
      </w:r>
      <w:r w:rsidRPr="003C4981">
        <w:rPr>
          <w:rFonts w:ascii="Times New Roman" w:hAnsi="Times New Roman"/>
          <w:sz w:val="24"/>
          <w:szCs w:val="24"/>
        </w:rPr>
        <w:t xml:space="preserve">, posiadam niezbędną wiedzę i </w:t>
      </w:r>
      <w:r w:rsidR="001A66DE">
        <w:rPr>
          <w:rFonts w:ascii="Times New Roman" w:hAnsi="Times New Roman"/>
          <w:sz w:val="24"/>
          <w:szCs w:val="24"/>
        </w:rPr>
        <w:t xml:space="preserve">doświadczenie </w:t>
      </w:r>
      <w:r w:rsidRPr="003C4981">
        <w:rPr>
          <w:rFonts w:ascii="Times New Roman" w:hAnsi="Times New Roman"/>
          <w:sz w:val="24"/>
          <w:szCs w:val="24"/>
        </w:rPr>
        <w:t>do wykonywania zamówienia</w:t>
      </w:r>
      <w:r>
        <w:rPr>
          <w:rFonts w:ascii="Times New Roman" w:hAnsi="Times New Roman"/>
          <w:sz w:val="24"/>
          <w:szCs w:val="24"/>
        </w:rPr>
        <w:t>.</w:t>
      </w:r>
    </w:p>
    <w:p w:rsidR="00A866EF" w:rsidRPr="001272D0" w:rsidRDefault="00A866EF" w:rsidP="00A866EF">
      <w:pPr>
        <w:numPr>
          <w:ilvl w:val="0"/>
          <w:numId w:val="18"/>
        </w:numPr>
        <w:ind w:left="284" w:hanging="284"/>
        <w:jc w:val="both"/>
      </w:pPr>
      <w:r>
        <w:t>Z</w:t>
      </w:r>
      <w:r w:rsidRPr="001272D0">
        <w:t>apoznałem/-am się i akceptuję warunki zawarte w Zapytaniu ofertowym oraz</w:t>
      </w:r>
      <w:r>
        <w:t xml:space="preserve"> załącznikach do tego zapytania.</w:t>
      </w:r>
    </w:p>
    <w:p w:rsidR="00A866EF" w:rsidRPr="001272D0" w:rsidRDefault="00A866EF" w:rsidP="00A866EF">
      <w:pPr>
        <w:numPr>
          <w:ilvl w:val="0"/>
          <w:numId w:val="18"/>
        </w:numPr>
        <w:ind w:left="284" w:hanging="284"/>
        <w:jc w:val="both"/>
      </w:pPr>
      <w:r>
        <w:t>U</w:t>
      </w:r>
      <w:r w:rsidRPr="001272D0">
        <w:t>zyskałem/-am wszystkie niezbędne informacje do przygotowania oferty i r</w:t>
      </w:r>
      <w:r>
        <w:t>ealizacji przedmiotu zamówienia.</w:t>
      </w:r>
    </w:p>
    <w:p w:rsidR="00A866EF" w:rsidRPr="001272D0" w:rsidRDefault="00A866EF" w:rsidP="00A866EF">
      <w:pPr>
        <w:numPr>
          <w:ilvl w:val="0"/>
          <w:numId w:val="18"/>
        </w:numPr>
        <w:ind w:left="284" w:hanging="284"/>
        <w:jc w:val="both"/>
      </w:pPr>
      <w:r>
        <w:t>C</w:t>
      </w:r>
      <w:r w:rsidRPr="001272D0">
        <w:t>ena podana w ofercie obejmuje wszelkie koszty związane z realizacją powyższego zamówienia (w tym ewentualne podatki, skład</w:t>
      </w:r>
      <w:r>
        <w:t>ki ZUS pracownika i pracodawcy).</w:t>
      </w:r>
    </w:p>
    <w:p w:rsidR="00A866EF" w:rsidRPr="001272D0" w:rsidRDefault="00A866EF" w:rsidP="00A866EF">
      <w:pPr>
        <w:numPr>
          <w:ilvl w:val="0"/>
          <w:numId w:val="18"/>
        </w:numPr>
        <w:ind w:left="284" w:hanging="284"/>
        <w:jc w:val="both"/>
      </w:pPr>
      <w:r>
        <w:t>W</w:t>
      </w:r>
      <w:r w:rsidRPr="001272D0">
        <w:t xml:space="preserve"> przypadku uzyskania zamówienia zobowiązuję się d</w:t>
      </w:r>
      <w:r>
        <w:t>o podpisania umowy w terminie i m</w:t>
      </w:r>
      <w:r w:rsidRPr="001272D0">
        <w:t xml:space="preserve">iejscu </w:t>
      </w:r>
      <w:r>
        <w:t>wyznaczonym przez Zamawiającego.</w:t>
      </w:r>
    </w:p>
    <w:p w:rsidR="00A866EF" w:rsidRPr="001272D0" w:rsidRDefault="00A866EF" w:rsidP="00A866EF">
      <w:pPr>
        <w:numPr>
          <w:ilvl w:val="0"/>
          <w:numId w:val="18"/>
        </w:numPr>
        <w:ind w:left="284" w:hanging="284"/>
        <w:jc w:val="both"/>
      </w:pPr>
      <w:r>
        <w:t>W</w:t>
      </w:r>
      <w:r w:rsidRPr="001272D0">
        <w:t>yrażam zgodę na przeprowadzenie wszelkich badań mających na celu sprawdzenie oświadczeń, dokumentów i przedłożonych informacji oraz wyjaśnień finansowych i</w:t>
      </w:r>
      <w:r>
        <w:t> </w:t>
      </w:r>
      <w:r w:rsidRPr="001272D0">
        <w:t>technicznych, przez Zamawiającego lub jeg</w:t>
      </w:r>
      <w:r>
        <w:t>o upoważnionych przedstawicieli.</w:t>
      </w:r>
      <w:r w:rsidRPr="001272D0">
        <w:t xml:space="preserve"> </w:t>
      </w:r>
    </w:p>
    <w:p w:rsidR="00A866EF" w:rsidRPr="001272D0" w:rsidRDefault="00A866EF" w:rsidP="00A866EF">
      <w:pPr>
        <w:numPr>
          <w:ilvl w:val="0"/>
          <w:numId w:val="18"/>
        </w:numPr>
        <w:ind w:left="284" w:hanging="284"/>
        <w:jc w:val="both"/>
      </w:pPr>
      <w:r>
        <w:t>J</w:t>
      </w:r>
      <w:r w:rsidRPr="001272D0">
        <w:t>estem związany/a ofertą przez 60 dni. Bieg terminu rozpoczyna się wraz z upływem terminu składania ofert.</w:t>
      </w:r>
    </w:p>
    <w:p w:rsidR="00A866EF" w:rsidRPr="001272D0" w:rsidRDefault="001A66DE" w:rsidP="00A866EF">
      <w:pPr>
        <w:numPr>
          <w:ilvl w:val="0"/>
          <w:numId w:val="18"/>
        </w:numPr>
        <w:ind w:left="284" w:hanging="284"/>
        <w:jc w:val="both"/>
      </w:pPr>
      <w:r w:rsidRPr="001A66DE">
        <w:rPr>
          <w:u w:val="single"/>
        </w:rPr>
        <w:t>Świadomy/i odpowiedzialności za składanie fałszywych oświadczeń</w:t>
      </w:r>
      <w:r>
        <w:rPr>
          <w:u w:val="single"/>
        </w:rPr>
        <w:t>,</w:t>
      </w:r>
      <w:r w:rsidRPr="001272D0">
        <w:t xml:space="preserve"> </w:t>
      </w:r>
      <w:r w:rsidR="00A866EF" w:rsidRPr="001272D0">
        <w:t xml:space="preserve">oświadczam, że </w:t>
      </w:r>
      <w:r>
        <w:t xml:space="preserve">dane w ofercie oraz </w:t>
      </w:r>
      <w:r w:rsidR="00A866EF" w:rsidRPr="001272D0">
        <w:t>załączone do oferty dokumenty opisują stan prawny i faktyczny, aktualny na dzień otwarcia ofert.</w:t>
      </w:r>
    </w:p>
    <w:p w:rsidR="00A866EF" w:rsidRPr="001272D0" w:rsidRDefault="00A866EF" w:rsidP="00A866EF">
      <w:pPr>
        <w:spacing w:line="360" w:lineRule="auto"/>
        <w:rPr>
          <w:u w:val="single"/>
        </w:rPr>
      </w:pPr>
      <w:r w:rsidRPr="00212090">
        <w:rPr>
          <w:sz w:val="18"/>
          <w:szCs w:val="18"/>
          <w:u w:val="single"/>
        </w:rPr>
        <w:br/>
      </w:r>
      <w:r w:rsidRPr="001272D0">
        <w:rPr>
          <w:u w:val="single"/>
        </w:rPr>
        <w:t>Załącznikami do formularza oferty są:</w:t>
      </w:r>
    </w:p>
    <w:p w:rsidR="00A866EF" w:rsidRPr="001272D0" w:rsidRDefault="00A866EF" w:rsidP="00A866EF">
      <w:pPr>
        <w:widowControl w:val="0"/>
        <w:numPr>
          <w:ilvl w:val="0"/>
          <w:numId w:val="19"/>
        </w:numPr>
        <w:suppressAutoHyphens/>
        <w:jc w:val="both"/>
      </w:pPr>
      <w:r w:rsidRPr="001272D0">
        <w:t xml:space="preserve">Oświadczenie Wykonawcy o </w:t>
      </w:r>
      <w:r>
        <w:t>braku powiązań</w:t>
      </w:r>
      <w:r w:rsidRPr="001272D0">
        <w:t xml:space="preserve"> - zgodnie z załącznikiem nr 2 do zapytania ofertowego,</w:t>
      </w:r>
    </w:p>
    <w:p w:rsidR="00185F34" w:rsidRPr="001272D0" w:rsidRDefault="00185F34" w:rsidP="00185F34">
      <w:pPr>
        <w:widowControl w:val="0"/>
        <w:numPr>
          <w:ilvl w:val="0"/>
          <w:numId w:val="19"/>
        </w:numPr>
        <w:suppressAutoHyphens/>
        <w:jc w:val="both"/>
      </w:pPr>
      <w:r>
        <w:t>Oświadczenie o braku konfliktu interesów - zgodnie z załącznikiem nr 3</w:t>
      </w:r>
      <w:r w:rsidRPr="001272D0">
        <w:t xml:space="preserve"> do zapytania ofertowego,</w:t>
      </w:r>
    </w:p>
    <w:p w:rsidR="00185F34" w:rsidRPr="001272D0" w:rsidRDefault="00185F34" w:rsidP="00185F34">
      <w:pPr>
        <w:widowControl w:val="0"/>
        <w:numPr>
          <w:ilvl w:val="0"/>
          <w:numId w:val="19"/>
        </w:numPr>
        <w:suppressAutoHyphens/>
        <w:jc w:val="both"/>
      </w:pPr>
      <w:r>
        <w:t>CV Wykonawcy</w:t>
      </w:r>
      <w:r w:rsidRPr="00185F34">
        <w:t xml:space="preserve"> </w:t>
      </w:r>
      <w:r>
        <w:t>- zgodnie z załącznikiem nr 4</w:t>
      </w:r>
      <w:r w:rsidRPr="001272D0">
        <w:t xml:space="preserve"> do zapytania ofertowego,</w:t>
      </w:r>
    </w:p>
    <w:p w:rsidR="00A866EF" w:rsidRPr="001272D0" w:rsidRDefault="001A66DE" w:rsidP="001A66DE">
      <w:pPr>
        <w:widowControl w:val="0"/>
        <w:numPr>
          <w:ilvl w:val="0"/>
          <w:numId w:val="19"/>
        </w:numPr>
        <w:suppressAutoHyphens/>
        <w:jc w:val="both"/>
      </w:pPr>
      <w:r>
        <w:t xml:space="preserve">Oświadczenie - </w:t>
      </w:r>
      <w:r w:rsidR="00A866EF" w:rsidRPr="001272D0">
        <w:t xml:space="preserve">wykaz </w:t>
      </w:r>
      <w:r>
        <w:t>doświadczenia zawodowego w pracy z grupą docelową - zgodnie z załącznikiem nr 5</w:t>
      </w:r>
      <w:r w:rsidR="00A866EF" w:rsidRPr="001272D0">
        <w:t xml:space="preserve"> do zapytania ofertowego</w:t>
      </w:r>
      <w:r w:rsidR="0040480A">
        <w:t xml:space="preserve"> (załącznik nieobligatoryjny)*</w:t>
      </w:r>
      <w:r w:rsidR="00A866EF" w:rsidRPr="001272D0">
        <w:t>,</w:t>
      </w:r>
    </w:p>
    <w:p w:rsidR="00A866EF" w:rsidRPr="001272D0" w:rsidRDefault="0040480A" w:rsidP="00A866EF">
      <w:pPr>
        <w:widowControl w:val="0"/>
        <w:numPr>
          <w:ilvl w:val="0"/>
          <w:numId w:val="19"/>
        </w:numPr>
        <w:suppressAutoHyphens/>
        <w:jc w:val="both"/>
      </w:pPr>
      <w:r>
        <w:t>W</w:t>
      </w:r>
      <w:r w:rsidR="00A866EF" w:rsidRPr="001272D0">
        <w:t>ydruk dokumentu rejestrowego (</w:t>
      </w:r>
      <w:r w:rsidR="00A866EF">
        <w:t>C</w:t>
      </w:r>
      <w:r w:rsidR="00A866EF" w:rsidRPr="001272D0">
        <w:t>E</w:t>
      </w:r>
      <w:r w:rsidR="00A866EF">
        <w:t>i</w:t>
      </w:r>
      <w:r w:rsidR="00A866EF" w:rsidRPr="001272D0">
        <w:t>DG, KRS, itp.) – kopia/wydruk potwierdzona za zgodność z oryginałem, wystawione nie wcześniej niż 1 miesiąc przed upływem terminu składania ofert</w:t>
      </w:r>
      <w:r>
        <w:t xml:space="preserve"> (jeśli dotyczy)*</w:t>
      </w:r>
      <w:r w:rsidR="00A866EF" w:rsidRPr="001272D0">
        <w:t>,</w:t>
      </w:r>
    </w:p>
    <w:p w:rsidR="00A866EF" w:rsidRPr="005F475E" w:rsidRDefault="00A866EF" w:rsidP="00A866EF">
      <w:pPr>
        <w:widowControl w:val="0"/>
        <w:numPr>
          <w:ilvl w:val="0"/>
          <w:numId w:val="19"/>
        </w:numPr>
        <w:suppressAutoHyphens/>
        <w:jc w:val="both"/>
      </w:pPr>
      <w:r w:rsidRPr="005F475E">
        <w:t>Pozostałe dokumenty/oświadczenia wskazane w zapytaniu ofertowym w pkt. III (warunki udziału w postępowaniu).</w:t>
      </w:r>
    </w:p>
    <w:p w:rsidR="00A866EF" w:rsidRPr="0040480A" w:rsidRDefault="0040480A" w:rsidP="00A866EF">
      <w:pPr>
        <w:widowControl w:val="0"/>
        <w:suppressAutoHyphens/>
        <w:spacing w:line="360" w:lineRule="auto"/>
        <w:ind w:left="357"/>
        <w:rPr>
          <w:i/>
        </w:rPr>
      </w:pPr>
      <w:r w:rsidRPr="0040480A">
        <w:rPr>
          <w:i/>
        </w:rPr>
        <w:t>* niepotrzebne skreślić</w:t>
      </w:r>
    </w:p>
    <w:p w:rsidR="00A866EF" w:rsidRPr="001272D0" w:rsidRDefault="00A866EF" w:rsidP="00A866EF">
      <w:pPr>
        <w:widowControl w:val="0"/>
        <w:suppressAutoHyphens/>
        <w:spacing w:line="360" w:lineRule="auto"/>
        <w:ind w:left="357"/>
      </w:pPr>
    </w:p>
    <w:p w:rsidR="00A866EF" w:rsidRPr="001272D0" w:rsidRDefault="00A866EF" w:rsidP="00A866EF">
      <w:pPr>
        <w:jc w:val="both"/>
        <w:rPr>
          <w:sz w:val="16"/>
          <w:szCs w:val="16"/>
        </w:rPr>
      </w:pPr>
      <w:r w:rsidRPr="001272D0">
        <w:rPr>
          <w:sz w:val="16"/>
          <w:szCs w:val="16"/>
        </w:rPr>
        <w:t xml:space="preserve">………………………………………                                    </w:t>
      </w:r>
      <w:r w:rsidRPr="001272D0">
        <w:rPr>
          <w:sz w:val="16"/>
          <w:szCs w:val="16"/>
        </w:rPr>
        <w:tab/>
      </w:r>
      <w:r w:rsidRPr="001272D0">
        <w:rPr>
          <w:sz w:val="16"/>
          <w:szCs w:val="16"/>
        </w:rPr>
        <w:tab/>
      </w:r>
      <w:r w:rsidRPr="001272D0">
        <w:rPr>
          <w:sz w:val="16"/>
          <w:szCs w:val="16"/>
        </w:rPr>
        <w:tab/>
        <w:t xml:space="preserve">                ……………..…………………….</w:t>
      </w:r>
    </w:p>
    <w:p w:rsidR="00A866EF" w:rsidRPr="001272D0" w:rsidRDefault="00A866EF" w:rsidP="00A866EF">
      <w:pPr>
        <w:keepNext/>
        <w:autoSpaceDE w:val="0"/>
        <w:rPr>
          <w:sz w:val="16"/>
          <w:szCs w:val="16"/>
        </w:rPr>
      </w:pPr>
      <w:r w:rsidRPr="001272D0">
        <w:rPr>
          <w:sz w:val="16"/>
          <w:szCs w:val="16"/>
        </w:rPr>
        <w:t xml:space="preserve">          (miejscowość,  data)                                                                    </w:t>
      </w:r>
      <w:r w:rsidRPr="001272D0">
        <w:rPr>
          <w:sz w:val="16"/>
          <w:szCs w:val="16"/>
        </w:rPr>
        <w:tab/>
        <w:t xml:space="preserve">                                          (podpis Wykonawcy)</w:t>
      </w:r>
    </w:p>
    <w:p w:rsidR="00A866EF" w:rsidRPr="001272D0" w:rsidRDefault="00A866EF" w:rsidP="00A866EF"/>
    <w:p w:rsidR="008C139A" w:rsidRPr="00A866EF" w:rsidRDefault="008C139A" w:rsidP="00A866EF"/>
    <w:sectPr w:rsidR="008C139A" w:rsidRPr="00A866EF" w:rsidSect="004B1B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58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BF" w:rsidRDefault="00756CBF">
      <w:r>
        <w:separator/>
      </w:r>
    </w:p>
  </w:endnote>
  <w:endnote w:type="continuationSeparator" w:id="0">
    <w:p w:rsidR="00756CBF" w:rsidRDefault="0075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124D4A" w:rsidRDefault="00A67A2C" w:rsidP="00124D4A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0" allowOverlap="1" wp14:anchorId="495BF296" wp14:editId="6776427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22" name="Picture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B01F08" w:rsidRDefault="00A67A2C" w:rsidP="00B01F08">
    <w:pPr>
      <w:pStyle w:val="Footer"/>
    </w:pPr>
    <w:r>
      <w:rPr>
        <w:noProof/>
      </w:rPr>
      <w:drawing>
        <wp:anchor distT="0" distB="0" distL="114300" distR="114300" simplePos="0" relativeHeight="251656704" behindDoc="0" locked="0" layoutInCell="0" allowOverlap="1" wp14:anchorId="4DA31669" wp14:editId="049FAA6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24" name="Picture 24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BF" w:rsidRDefault="00756CBF">
      <w:r>
        <w:separator/>
      </w:r>
    </w:p>
  </w:footnote>
  <w:footnote w:type="continuationSeparator" w:id="0">
    <w:p w:rsidR="00756CBF" w:rsidRDefault="00756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C8" w:rsidRDefault="00437BC8">
    <w:pPr>
      <w:pStyle w:val="Header"/>
    </w:pPr>
    <w:r>
      <w:rPr>
        <w:noProof/>
      </w:rPr>
      <w:drawing>
        <wp:anchor distT="0" distB="0" distL="114300" distR="114300" simplePos="0" relativeHeight="251660800" behindDoc="0" locked="0" layoutInCell="0" allowOverlap="1" wp14:anchorId="3CE8E604" wp14:editId="4DCCEAE3">
          <wp:simplePos x="0" y="0"/>
          <wp:positionH relativeFrom="page">
            <wp:posOffset>265430</wp:posOffset>
          </wp:positionH>
          <wp:positionV relativeFrom="page">
            <wp:posOffset>233045</wp:posOffset>
          </wp:positionV>
          <wp:extent cx="7019925" cy="752475"/>
          <wp:effectExtent l="0" t="0" r="9525" b="9525"/>
          <wp:wrapNone/>
          <wp:docPr id="21" name="Picture 2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A67A2C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0" allowOverlap="1" wp14:anchorId="3EE02D70" wp14:editId="393BFE99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3" name="Picture 23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">
    <w:nsid w:val="00000003"/>
    <w:multiLevelType w:val="singleLevel"/>
    <w:tmpl w:val="01CE73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18"/>
        <w:szCs w:val="18"/>
      </w:rPr>
    </w:lvl>
  </w:abstractNum>
  <w:abstractNum w:abstractNumId="3">
    <w:nsid w:val="00000004"/>
    <w:multiLevelType w:val="singleLevel"/>
    <w:tmpl w:val="39560246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</w:abstractNum>
  <w:abstractNum w:abstractNumId="4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  <w:lvl w:ilvl="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E"/>
    <w:multiLevelType w:val="singleLevel"/>
    <w:tmpl w:val="1396CE18"/>
    <w:name w:val="WW8Num1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6">
    <w:nsid w:val="00000010"/>
    <w:multiLevelType w:val="multi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/>
      </w:rPr>
    </w:lvl>
  </w:abstractNum>
  <w:abstractNum w:abstractNumId="7">
    <w:nsid w:val="00000013"/>
    <w:multiLevelType w:val="multilevel"/>
    <w:tmpl w:val="00000013"/>
    <w:name w:val="WW8Num21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9C73798"/>
    <w:multiLevelType w:val="hybridMultilevel"/>
    <w:tmpl w:val="EBC0C070"/>
    <w:name w:val="WW8Num42"/>
    <w:lvl w:ilvl="0" w:tplc="72FE007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8D32DC"/>
    <w:multiLevelType w:val="hybridMultilevel"/>
    <w:tmpl w:val="1BFCD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E3D67"/>
    <w:multiLevelType w:val="hybridMultilevel"/>
    <w:tmpl w:val="1DC0BFF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A112296"/>
    <w:multiLevelType w:val="hybridMultilevel"/>
    <w:tmpl w:val="0686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74089"/>
    <w:multiLevelType w:val="hybridMultilevel"/>
    <w:tmpl w:val="FCB2D53A"/>
    <w:name w:val="WW8Num222"/>
    <w:lvl w:ilvl="0" w:tplc="FC56F46A">
      <w:start w:val="8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F31EE"/>
    <w:multiLevelType w:val="hybridMultilevel"/>
    <w:tmpl w:val="F078F612"/>
    <w:lvl w:ilvl="0" w:tplc="00BC94E6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>
    <w:nsid w:val="549C3109"/>
    <w:multiLevelType w:val="hybridMultilevel"/>
    <w:tmpl w:val="8F6E030C"/>
    <w:lvl w:ilvl="0" w:tplc="9B5ED442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A26186"/>
    <w:multiLevelType w:val="hybridMultilevel"/>
    <w:tmpl w:val="32868940"/>
    <w:name w:val="WW8Num162"/>
    <w:lvl w:ilvl="0" w:tplc="00000009">
      <w:start w:val="7"/>
      <w:numFmt w:val="upperRoman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3D68E1"/>
    <w:multiLevelType w:val="multilevel"/>
    <w:tmpl w:val="B7B8A7A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b/>
        <w:bCs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776666A8"/>
    <w:multiLevelType w:val="hybridMultilevel"/>
    <w:tmpl w:val="3A46E7F0"/>
    <w:lvl w:ilvl="0" w:tplc="B95CB414">
      <w:start w:val="4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A0B3C58"/>
    <w:multiLevelType w:val="multilevel"/>
    <w:tmpl w:val="5F4C780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>
      <w:start w:val="18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bCs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Verdana" w:hAnsi="Verdana"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7"/>
  </w:num>
  <w:num w:numId="10">
    <w:abstractNumId w:val="19"/>
  </w:num>
  <w:num w:numId="11">
    <w:abstractNumId w:val="10"/>
  </w:num>
  <w:num w:numId="12">
    <w:abstractNumId w:val="18"/>
  </w:num>
  <w:num w:numId="13">
    <w:abstractNumId w:val="1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2C"/>
    <w:rsid w:val="00061F20"/>
    <w:rsid w:val="00080D83"/>
    <w:rsid w:val="000D283E"/>
    <w:rsid w:val="00100DBB"/>
    <w:rsid w:val="00124D4A"/>
    <w:rsid w:val="00130B23"/>
    <w:rsid w:val="00185F34"/>
    <w:rsid w:val="001A66DE"/>
    <w:rsid w:val="001B210F"/>
    <w:rsid w:val="00241C1F"/>
    <w:rsid w:val="002425AE"/>
    <w:rsid w:val="002C6347"/>
    <w:rsid w:val="00320AAC"/>
    <w:rsid w:val="00325198"/>
    <w:rsid w:val="0035482A"/>
    <w:rsid w:val="003619F2"/>
    <w:rsid w:val="00365820"/>
    <w:rsid w:val="003C554F"/>
    <w:rsid w:val="0040149C"/>
    <w:rsid w:val="0040480A"/>
    <w:rsid w:val="00414478"/>
    <w:rsid w:val="00437BC8"/>
    <w:rsid w:val="004474C9"/>
    <w:rsid w:val="004861BD"/>
    <w:rsid w:val="00492BD3"/>
    <w:rsid w:val="004B1B17"/>
    <w:rsid w:val="004B70BD"/>
    <w:rsid w:val="0052111D"/>
    <w:rsid w:val="00537F26"/>
    <w:rsid w:val="005760A9"/>
    <w:rsid w:val="00594464"/>
    <w:rsid w:val="005A0BC7"/>
    <w:rsid w:val="005F475E"/>
    <w:rsid w:val="00621F12"/>
    <w:rsid w:val="00622781"/>
    <w:rsid w:val="00640BFF"/>
    <w:rsid w:val="0069621B"/>
    <w:rsid w:val="006F209E"/>
    <w:rsid w:val="00727F94"/>
    <w:rsid w:val="007337EB"/>
    <w:rsid w:val="00745D18"/>
    <w:rsid w:val="00756CBF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56E3A"/>
    <w:rsid w:val="008945D9"/>
    <w:rsid w:val="008C139A"/>
    <w:rsid w:val="008D459E"/>
    <w:rsid w:val="009A2E2F"/>
    <w:rsid w:val="009D71C1"/>
    <w:rsid w:val="009F2CF0"/>
    <w:rsid w:val="00A04690"/>
    <w:rsid w:val="00A40DD3"/>
    <w:rsid w:val="00A67A2C"/>
    <w:rsid w:val="00A8311B"/>
    <w:rsid w:val="00A866EF"/>
    <w:rsid w:val="00B01F08"/>
    <w:rsid w:val="00B16E8F"/>
    <w:rsid w:val="00B30401"/>
    <w:rsid w:val="00B6637D"/>
    <w:rsid w:val="00B761CC"/>
    <w:rsid w:val="00BB76D0"/>
    <w:rsid w:val="00BC363C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80818"/>
    <w:rsid w:val="00DC733E"/>
    <w:rsid w:val="00DF24F6"/>
    <w:rsid w:val="00DF459C"/>
    <w:rsid w:val="00DF57BE"/>
    <w:rsid w:val="00E06500"/>
    <w:rsid w:val="00E57060"/>
    <w:rsid w:val="00E87616"/>
    <w:rsid w:val="00E92047"/>
    <w:rsid w:val="00EA5C16"/>
    <w:rsid w:val="00ED439D"/>
    <w:rsid w:val="00EF000D"/>
    <w:rsid w:val="00F1352C"/>
    <w:rsid w:val="00F245F0"/>
    <w:rsid w:val="00F545A3"/>
    <w:rsid w:val="00F70BF2"/>
    <w:rsid w:val="00FB5706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7BC8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37BC8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6E8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16E8F"/>
    <w:pPr>
      <w:tabs>
        <w:tab w:val="center" w:pos="4536"/>
        <w:tab w:val="right" w:pos="9072"/>
      </w:tabs>
    </w:pPr>
  </w:style>
  <w:style w:type="character" w:customStyle="1" w:styleId="Heading3Char">
    <w:name w:val="Heading 3 Char"/>
    <w:basedOn w:val="DefaultParagraphFont"/>
    <w:link w:val="Heading3"/>
    <w:rsid w:val="00437BC8"/>
    <w:rPr>
      <w:rFonts w:ascii="Arial" w:hAnsi="Arial" w:cs="Arial"/>
      <w:b/>
      <w:i/>
      <w:sz w:val="22"/>
      <w:szCs w:val="24"/>
    </w:rPr>
  </w:style>
  <w:style w:type="paragraph" w:styleId="BodyText">
    <w:name w:val="Body Text"/>
    <w:basedOn w:val="Normal"/>
    <w:link w:val="BodyTextChar"/>
    <w:rsid w:val="00437BC8"/>
    <w:pPr>
      <w:jc w:val="both"/>
    </w:pPr>
  </w:style>
  <w:style w:type="character" w:customStyle="1" w:styleId="BodyTextChar">
    <w:name w:val="Body Text Char"/>
    <w:basedOn w:val="DefaultParagraphFont"/>
    <w:link w:val="BodyText"/>
    <w:rsid w:val="00437BC8"/>
    <w:rPr>
      <w:sz w:val="24"/>
      <w:szCs w:val="24"/>
    </w:rPr>
  </w:style>
  <w:style w:type="paragraph" w:styleId="FootnoteText">
    <w:name w:val="footnote text"/>
    <w:basedOn w:val="Normal"/>
    <w:link w:val="FootnoteTextChar"/>
    <w:rsid w:val="00437B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7BC8"/>
  </w:style>
  <w:style w:type="character" w:styleId="FootnoteReference">
    <w:name w:val="footnote reference"/>
    <w:uiPriority w:val="99"/>
    <w:rsid w:val="00437BC8"/>
    <w:rPr>
      <w:vertAlign w:val="superscript"/>
    </w:rPr>
  </w:style>
  <w:style w:type="paragraph" w:styleId="ListParagraph">
    <w:name w:val="List Paragraph"/>
    <w:basedOn w:val="Normal"/>
    <w:qFormat/>
    <w:rsid w:val="00437BC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3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7BC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437BC8"/>
    <w:pPr>
      <w:spacing w:before="100" w:beforeAutospacing="1" w:after="100" w:afterAutospacing="1"/>
    </w:pPr>
  </w:style>
  <w:style w:type="character" w:customStyle="1" w:styleId="Znakiprzypiswdolnych">
    <w:name w:val="Znaki przypisów dolnych"/>
    <w:rsid w:val="00A866EF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7BC8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37BC8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6E8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16E8F"/>
    <w:pPr>
      <w:tabs>
        <w:tab w:val="center" w:pos="4536"/>
        <w:tab w:val="right" w:pos="9072"/>
      </w:tabs>
    </w:pPr>
  </w:style>
  <w:style w:type="character" w:customStyle="1" w:styleId="Heading3Char">
    <w:name w:val="Heading 3 Char"/>
    <w:basedOn w:val="DefaultParagraphFont"/>
    <w:link w:val="Heading3"/>
    <w:rsid w:val="00437BC8"/>
    <w:rPr>
      <w:rFonts w:ascii="Arial" w:hAnsi="Arial" w:cs="Arial"/>
      <w:b/>
      <w:i/>
      <w:sz w:val="22"/>
      <w:szCs w:val="24"/>
    </w:rPr>
  </w:style>
  <w:style w:type="paragraph" w:styleId="BodyText">
    <w:name w:val="Body Text"/>
    <w:basedOn w:val="Normal"/>
    <w:link w:val="BodyTextChar"/>
    <w:rsid w:val="00437BC8"/>
    <w:pPr>
      <w:jc w:val="both"/>
    </w:pPr>
  </w:style>
  <w:style w:type="character" w:customStyle="1" w:styleId="BodyTextChar">
    <w:name w:val="Body Text Char"/>
    <w:basedOn w:val="DefaultParagraphFont"/>
    <w:link w:val="BodyText"/>
    <w:rsid w:val="00437BC8"/>
    <w:rPr>
      <w:sz w:val="24"/>
      <w:szCs w:val="24"/>
    </w:rPr>
  </w:style>
  <w:style w:type="paragraph" w:styleId="FootnoteText">
    <w:name w:val="footnote text"/>
    <w:basedOn w:val="Normal"/>
    <w:link w:val="FootnoteTextChar"/>
    <w:rsid w:val="00437B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7BC8"/>
  </w:style>
  <w:style w:type="character" w:styleId="FootnoteReference">
    <w:name w:val="footnote reference"/>
    <w:uiPriority w:val="99"/>
    <w:rsid w:val="00437BC8"/>
    <w:rPr>
      <w:vertAlign w:val="superscript"/>
    </w:rPr>
  </w:style>
  <w:style w:type="paragraph" w:styleId="ListParagraph">
    <w:name w:val="List Paragraph"/>
    <w:basedOn w:val="Normal"/>
    <w:qFormat/>
    <w:rsid w:val="00437BC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3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7BC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437BC8"/>
    <w:pPr>
      <w:spacing w:before="100" w:beforeAutospacing="1" w:after="100" w:afterAutospacing="1"/>
    </w:pPr>
  </w:style>
  <w:style w:type="character" w:customStyle="1" w:styleId="Znakiprzypiswdolnych">
    <w:name w:val="Znaki przypisów dolnych"/>
    <w:rsid w:val="00A866E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wnloads\listownik-mono-Pomorskie-FE-UMWP-UE-EFS-RPO2014-2020-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3EBA6-9957-41A6-8B40-10FB5EBF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24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UMWP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2012-08-24T10:01:00Z</cp:lastPrinted>
  <dcterms:created xsi:type="dcterms:W3CDTF">2016-11-20T20:41:00Z</dcterms:created>
  <dcterms:modified xsi:type="dcterms:W3CDTF">2016-11-20T22:05:00Z</dcterms:modified>
</cp:coreProperties>
</file>